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D667E" w14:textId="73F4D491" w:rsidR="00D21E8E" w:rsidRPr="005E169E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5E169E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E57072">
        <w:rPr>
          <w:rFonts w:ascii="Calibri" w:hAnsi="Calibri" w:cs="Arial"/>
          <w:b/>
          <w:bCs/>
          <w:sz w:val="28"/>
          <w:szCs w:val="28"/>
        </w:rPr>
        <w:t>4</w:t>
      </w:r>
      <w:r w:rsidRPr="005E169E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A93D43" w:rsidRPr="005E169E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1C81C99D" w14:textId="77777777" w:rsidR="00A93D43" w:rsidRDefault="00A93D43"/>
    <w:p w14:paraId="3A205DB5" w14:textId="77777777" w:rsidR="005E169E" w:rsidRDefault="005E169E"/>
    <w:p w14:paraId="06B7C226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529FD3AA" w14:textId="77777777" w:rsidR="00A93D43" w:rsidRDefault="00A93D43"/>
    <w:p w14:paraId="588812DF" w14:textId="77777777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A93D43">
        <w:t xml:space="preserve"> </w:t>
      </w:r>
      <w:r w:rsidR="00185C13" w:rsidRPr="00185C13">
        <w:rPr>
          <w:rFonts w:ascii="Calibri" w:hAnsi="Calibri" w:cs="Calibri"/>
          <w:b/>
          <w:bCs/>
        </w:rPr>
        <w:t>analogicky</w:t>
      </w:r>
      <w:r w:rsidR="00185C1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>dle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7748E759" w14:textId="77777777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jen „zákon“)</w:t>
      </w:r>
    </w:p>
    <w:p w14:paraId="42E04894" w14:textId="77777777" w:rsidR="00A93D43" w:rsidRDefault="00A93D43"/>
    <w:p w14:paraId="314D2A5C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785EE808" w14:textId="77777777" w:rsidR="005E169E" w:rsidRPr="00DA4228" w:rsidRDefault="005E169E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6BF86839" w14:textId="3D35FAD2" w:rsidR="00D70EDF" w:rsidRPr="00DA4228" w:rsidRDefault="00A93D43" w:rsidP="005E169E">
      <w:pPr>
        <w:tabs>
          <w:tab w:val="left" w:pos="0"/>
          <w:tab w:val="center" w:pos="4536"/>
          <w:tab w:val="right" w:pos="9072"/>
        </w:tabs>
        <w:spacing w:after="240" w:line="276" w:lineRule="auto"/>
        <w:rPr>
          <w:rFonts w:ascii="Calibri" w:hAnsi="Calibri" w:cs="Calibri"/>
          <w:b/>
          <w:bCs/>
        </w:rPr>
      </w:pPr>
      <w:r w:rsidRPr="00DA4228">
        <w:rPr>
          <w:rFonts w:ascii="Calibri" w:hAnsi="Calibri" w:cs="Calibri"/>
          <w:bCs/>
          <w:lang w:eastAsia="x-none"/>
        </w:rPr>
        <w:t>Název veřejné zakázky:</w:t>
      </w:r>
      <w:r w:rsidR="00D70EDF" w:rsidRPr="00DA4228">
        <w:rPr>
          <w:rFonts w:ascii="Calibri" w:hAnsi="Calibri" w:cs="Calibri"/>
          <w:bCs/>
          <w:lang w:eastAsia="x-none"/>
        </w:rPr>
        <w:t xml:space="preserve"> </w:t>
      </w:r>
      <w:r w:rsidR="00D70EDF" w:rsidRPr="00DA4228">
        <w:rPr>
          <w:rFonts w:ascii="Calibri" w:hAnsi="Calibri" w:cs="Calibri"/>
          <w:bCs/>
          <w:lang w:eastAsia="x-none"/>
        </w:rPr>
        <w:br/>
      </w:r>
      <w:r w:rsidR="00DA4228" w:rsidRPr="00DA4228">
        <w:rPr>
          <w:rFonts w:ascii="Calibri" w:hAnsi="Calibri" w:cs="Calibri"/>
          <w:b/>
          <w:bCs/>
        </w:rPr>
        <w:t>Dodávka a instalace chladících klimatizačních jednotek pro technická zařízení ICT v Chrudimské a Orlickoústecké nemocnici</w:t>
      </w:r>
      <w:r w:rsidR="002C12E3">
        <w:rPr>
          <w:rFonts w:ascii="Calibri" w:hAnsi="Calibri" w:cs="Calibri"/>
          <w:b/>
          <w:bCs/>
        </w:rPr>
        <w:t xml:space="preserve"> znovuvyhlášení</w:t>
      </w:r>
      <w:r w:rsidR="00961605" w:rsidRPr="00DA4228">
        <w:rPr>
          <w:rFonts w:ascii="Calibri" w:hAnsi="Calibri" w:cs="Calibri"/>
          <w:b/>
          <w:bCs/>
          <w:lang w:val="en-US"/>
        </w:rPr>
        <w:t>,</w:t>
      </w:r>
      <w:r w:rsidR="00961605" w:rsidRPr="00DA4228">
        <w:rPr>
          <w:rFonts w:ascii="Calibri" w:hAnsi="Calibri" w:cs="Calibri"/>
          <w:b/>
          <w:bCs/>
        </w:rPr>
        <w:t xml:space="preserve"> </w:t>
      </w:r>
      <w:r w:rsidR="00D70EDF" w:rsidRPr="00DA4228">
        <w:rPr>
          <w:rFonts w:ascii="Calibri" w:hAnsi="Calibri" w:cs="Calibri"/>
          <w:b/>
          <w:bCs/>
        </w:rPr>
        <w:t>část č. ….</w:t>
      </w:r>
      <w:r w:rsidR="00D70EDF" w:rsidRPr="00DA4228">
        <w:rPr>
          <w:rFonts w:ascii="Calibri" w:hAnsi="Calibri" w:cs="Calibri"/>
          <w:b/>
          <w:bCs/>
          <w:color w:val="FF0000"/>
        </w:rPr>
        <w:t xml:space="preserve"> (doplní účastník)</w:t>
      </w:r>
    </w:p>
    <w:p w14:paraId="33C35383" w14:textId="77777777" w:rsidR="00096806" w:rsidRPr="00DA4228" w:rsidRDefault="005E169E" w:rsidP="005E169E">
      <w:pPr>
        <w:spacing w:line="276" w:lineRule="auto"/>
        <w:rPr>
          <w:rFonts w:ascii="Calibri" w:hAnsi="Calibri" w:cs="Calibri"/>
        </w:rPr>
      </w:pPr>
      <w:r w:rsidRPr="00DA4228">
        <w:rPr>
          <w:rFonts w:ascii="Calibri" w:hAnsi="Calibri" w:cs="Calibri"/>
        </w:rPr>
        <w:t>Název části veřejné zakázky:</w:t>
      </w:r>
    </w:p>
    <w:p w14:paraId="6767855B" w14:textId="77777777" w:rsidR="005E169E" w:rsidRPr="00DA4228" w:rsidRDefault="005E169E" w:rsidP="005E169E">
      <w:pPr>
        <w:spacing w:line="276" w:lineRule="auto"/>
        <w:rPr>
          <w:rFonts w:ascii="Calibri" w:hAnsi="Calibri" w:cs="Calibri"/>
          <w:b/>
          <w:bCs/>
        </w:rPr>
      </w:pPr>
      <w:r w:rsidRPr="00DA4228">
        <w:rPr>
          <w:rFonts w:ascii="Calibri" w:hAnsi="Calibri" w:cs="Calibri"/>
          <w:b/>
          <w:bCs/>
        </w:rPr>
        <w:t xml:space="preserve">……………………………………………………………….. </w:t>
      </w:r>
      <w:r w:rsidRPr="00DA4228">
        <w:rPr>
          <w:rFonts w:ascii="Calibri" w:hAnsi="Calibri" w:cs="Calibri"/>
          <w:b/>
          <w:bCs/>
          <w:color w:val="FF0000"/>
        </w:rPr>
        <w:t>(doplní účastník)</w:t>
      </w:r>
    </w:p>
    <w:p w14:paraId="0973D9D1" w14:textId="77777777" w:rsidR="005E169E" w:rsidRPr="00DA4228" w:rsidRDefault="005E169E" w:rsidP="005E169E">
      <w:pPr>
        <w:spacing w:before="240" w:after="120"/>
        <w:rPr>
          <w:rFonts w:ascii="Calibri" w:hAnsi="Calibri" w:cs="Calibri"/>
          <w:b/>
          <w:bCs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5B19C913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3C77CDAA" w14:textId="77777777" w:rsidR="00A93D43" w:rsidRPr="00A93D43" w:rsidRDefault="00DA4228" w:rsidP="006739FF">
            <w:pPr>
              <w:rPr>
                <w:rFonts w:ascii="Calibri" w:hAnsi="Calibri" w:cs="Arial"/>
                <w:b/>
                <w:color w:val="73767D"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  <w:r w:rsidR="00A93D43"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789E090E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0743C156" w14:textId="77777777" w:rsidR="00A93D43" w:rsidRPr="00A93D43" w:rsidRDefault="005E169E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Obchodní firma/název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D5CB524" w14:textId="77777777" w:rsidR="00A93D43" w:rsidRPr="00A93D43" w:rsidRDefault="00DA4228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6420BEE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61CE5C43" w14:textId="77777777" w:rsidR="00A93D43" w:rsidRPr="00A93D43" w:rsidRDefault="005E169E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Sídlo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4B6720C" w14:textId="77777777" w:rsidR="00A93D43" w:rsidRPr="00A93D43" w:rsidRDefault="00DA4228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342A890A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ED06D92" w14:textId="77777777" w:rsidR="00A93D43" w:rsidRPr="00A93D43" w:rsidRDefault="005E169E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IČO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D085827" w14:textId="77777777" w:rsidR="00A93D43" w:rsidRPr="00A93D43" w:rsidRDefault="00DA4228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3C50446C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5ED8194D" w14:textId="77777777" w:rsidR="00A93D43" w:rsidRPr="00A93D43" w:rsidRDefault="005E169E" w:rsidP="006739FF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 xml:space="preserve">Osoba oprávněná </w:t>
            </w:r>
            <w:r w:rsidR="00A93D43" w:rsidRPr="00A93D43"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jednat za dodavatele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34F828E" w14:textId="77777777" w:rsidR="00A93D43" w:rsidRPr="00A93D43" w:rsidRDefault="00DA4228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6E5DBDF8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1D4DD206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4D7EFEA1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1BFB472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11E53C6C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224BB6E1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4DB39FB1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F022DDA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11A5FB42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27A4DE95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7AFBB82B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25D532BF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7F089D3A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0884C418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6863704F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49D86B41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E976D5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249619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431BB4B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2EAF32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A7E0C62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……….</w:t>
      </w:r>
      <w:r>
        <w:rPr>
          <w:rFonts w:ascii="Calibri" w:hAnsi="Calibri" w:cs="Calibri"/>
          <w:sz w:val="22"/>
          <w:szCs w:val="22"/>
        </w:rPr>
        <w:t>…dne …..………</w:t>
      </w:r>
      <w:r w:rsidR="00CC50F4">
        <w:rPr>
          <w:rFonts w:ascii="Calibri" w:hAnsi="Calibri" w:cs="Calibri"/>
          <w:sz w:val="22"/>
          <w:szCs w:val="22"/>
        </w:rPr>
        <w:t>….</w:t>
      </w:r>
      <w:r>
        <w:rPr>
          <w:rFonts w:ascii="Calibri" w:hAnsi="Calibri" w:cs="Calibri"/>
          <w:sz w:val="22"/>
          <w:szCs w:val="22"/>
        </w:rPr>
        <w:t>.</w:t>
      </w:r>
    </w:p>
    <w:p w14:paraId="10ADEBE3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B3F269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0B8B232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898F05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E48508E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7473E76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33341DD8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7169AD4D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7E2A47E6" w14:textId="77777777" w:rsidR="00D21E8E" w:rsidRDefault="00D21E8E"/>
    <w:sectPr w:rsidR="00D21E8E" w:rsidSect="00A93D43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AD74C" w14:textId="77777777" w:rsidR="000C0BA7" w:rsidRDefault="000C0BA7">
      <w:r>
        <w:separator/>
      </w:r>
    </w:p>
  </w:endnote>
  <w:endnote w:type="continuationSeparator" w:id="0">
    <w:p w14:paraId="2028CE73" w14:textId="77777777" w:rsidR="000C0BA7" w:rsidRDefault="000C0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57247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3BEDEA41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5362B" w14:textId="77777777" w:rsidR="000C0BA7" w:rsidRDefault="000C0BA7">
      <w:r>
        <w:separator/>
      </w:r>
    </w:p>
  </w:footnote>
  <w:footnote w:type="continuationSeparator" w:id="0">
    <w:p w14:paraId="025A9370" w14:textId="77777777" w:rsidR="000C0BA7" w:rsidRDefault="000C0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C7D91" w14:textId="67E9C7A6" w:rsidR="00D21E8E" w:rsidRDefault="00B17FB1">
    <w:pPr>
      <w:pStyle w:val="Zhlav"/>
      <w:jc w:val="right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54BE48DC" wp14:editId="2325458C">
          <wp:simplePos x="0" y="0"/>
          <wp:positionH relativeFrom="margin">
            <wp:posOffset>3966845</wp:posOffset>
          </wp:positionH>
          <wp:positionV relativeFrom="paragraph">
            <wp:posOffset>-255905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308244902">
    <w:abstractNumId w:val="0"/>
  </w:num>
  <w:num w:numId="2" w16cid:durableId="719674046">
    <w:abstractNumId w:val="1"/>
  </w:num>
  <w:num w:numId="3" w16cid:durableId="1648705074">
    <w:abstractNumId w:val="2"/>
  </w:num>
  <w:num w:numId="4" w16cid:durableId="1328441902">
    <w:abstractNumId w:val="3"/>
  </w:num>
  <w:num w:numId="5" w16cid:durableId="993534335">
    <w:abstractNumId w:val="4"/>
  </w:num>
  <w:num w:numId="6" w16cid:durableId="7161217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278A0"/>
    <w:rsid w:val="00096806"/>
    <w:rsid w:val="000C0BA7"/>
    <w:rsid w:val="0016215E"/>
    <w:rsid w:val="00185C13"/>
    <w:rsid w:val="00206892"/>
    <w:rsid w:val="002B65EC"/>
    <w:rsid w:val="002C12E3"/>
    <w:rsid w:val="00347FC9"/>
    <w:rsid w:val="00497FA3"/>
    <w:rsid w:val="0050645F"/>
    <w:rsid w:val="005A44F8"/>
    <w:rsid w:val="005E169E"/>
    <w:rsid w:val="00603469"/>
    <w:rsid w:val="006739FF"/>
    <w:rsid w:val="00694A3B"/>
    <w:rsid w:val="006A3F63"/>
    <w:rsid w:val="00756677"/>
    <w:rsid w:val="00786E28"/>
    <w:rsid w:val="008120E4"/>
    <w:rsid w:val="008F72A2"/>
    <w:rsid w:val="00961605"/>
    <w:rsid w:val="00A31D7F"/>
    <w:rsid w:val="00A93D43"/>
    <w:rsid w:val="00B17FB1"/>
    <w:rsid w:val="00C84DB9"/>
    <w:rsid w:val="00CC50F4"/>
    <w:rsid w:val="00CD6B57"/>
    <w:rsid w:val="00D21E8E"/>
    <w:rsid w:val="00D70EDF"/>
    <w:rsid w:val="00DA4228"/>
    <w:rsid w:val="00E57072"/>
    <w:rsid w:val="00EA6C84"/>
    <w:rsid w:val="00EE288A"/>
    <w:rsid w:val="00F75E10"/>
    <w:rsid w:val="00FC2F8A"/>
    <w:rsid w:val="00FD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6CD83B6"/>
  <w15:chartTrackingRefBased/>
  <w15:docId w15:val="{8515F459-AA46-4493-B4C9-B7B3E5A88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Standard">
    <w:name w:val="Standard"/>
    <w:qFormat/>
    <w:rsid w:val="00D70EDF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4</cp:revision>
  <cp:lastPrinted>2018-01-29T10:03:00Z</cp:lastPrinted>
  <dcterms:created xsi:type="dcterms:W3CDTF">2023-05-30T11:36:00Z</dcterms:created>
  <dcterms:modified xsi:type="dcterms:W3CDTF">2023-10-24T13:11:00Z</dcterms:modified>
</cp:coreProperties>
</file>